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68EF7C3" w:rsidR="00285FEE" w:rsidRPr="00AA3E40" w:rsidRDefault="0044037A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4037A">
        <w:rPr>
          <w:rFonts w:ascii="Arial" w:hAnsi="Arial" w:cs="Arial"/>
          <w:b/>
          <w:bCs/>
          <w:sz w:val="22"/>
          <w:szCs w:val="22"/>
          <w:lang w:val="pl-PL" w:eastAsia="pl-PL"/>
        </w:rPr>
        <w:t>Przebudowa dróg powiatowych Nr 1 154R w m. Breń Osuchowski                                                                                                     oraz Nr 1 155R w m. Dąbrówka Osuchowska na łącznej długości 1,700 km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F985B" w14:textId="77777777" w:rsidR="00B12891" w:rsidRDefault="00B12891" w:rsidP="00AC1A4B">
      <w:r>
        <w:separator/>
      </w:r>
    </w:p>
  </w:endnote>
  <w:endnote w:type="continuationSeparator" w:id="0">
    <w:p w14:paraId="5709BCCD" w14:textId="77777777" w:rsidR="00B12891" w:rsidRDefault="00B12891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104DC" w14:textId="77777777" w:rsidR="00B12891" w:rsidRDefault="00B12891" w:rsidP="00AC1A4B">
      <w:r>
        <w:separator/>
      </w:r>
    </w:p>
  </w:footnote>
  <w:footnote w:type="continuationSeparator" w:id="0">
    <w:p w14:paraId="6C41C383" w14:textId="77777777" w:rsidR="00B12891" w:rsidRDefault="00B12891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3A63F1F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037A">
      <w:rPr>
        <w:rFonts w:ascii="Calibri" w:hAnsi="Calibri"/>
        <w:b/>
        <w:bCs/>
        <w:color w:val="4F81BD"/>
        <w:sz w:val="18"/>
        <w:szCs w:val="18"/>
        <w:lang w:val="pl-PL" w:eastAsia="ar-SA"/>
      </w:rPr>
      <w:t>61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037A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891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524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2022-05-11T07:53:00Z</cp:lastPrinted>
  <dcterms:created xsi:type="dcterms:W3CDTF">2021-02-17T13:06:00Z</dcterms:created>
  <dcterms:modified xsi:type="dcterms:W3CDTF">2023-09-12T09:47:00Z</dcterms:modified>
</cp:coreProperties>
</file>